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9757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187389D9" w14:textId="77777777" w:rsidR="000838C5" w:rsidRPr="009C2E0C" w:rsidRDefault="000838C5" w:rsidP="000838C5">
      <w:pPr>
        <w:rPr>
          <w:bCs/>
          <w:caps/>
          <w:color w:val="365F91" w:themeColor="accent1" w:themeShade="BF"/>
          <w:sz w:val="24"/>
          <w:szCs w:val="24"/>
        </w:rPr>
      </w:pPr>
      <w:r w:rsidRPr="009C2E0C">
        <w:rPr>
          <w:bCs/>
          <w:caps/>
          <w:color w:val="365F91" w:themeColor="accent1" w:themeShade="BF"/>
          <w:sz w:val="24"/>
          <w:szCs w:val="24"/>
        </w:rPr>
        <w:t>Credit 13</w:t>
      </w:r>
    </w:p>
    <w:p w14:paraId="01EB157D" w14:textId="26C75BF3" w:rsidR="005C34D2" w:rsidRPr="00456761" w:rsidRDefault="005C34D2" w:rsidP="00456761">
      <w:pPr>
        <w:pStyle w:val="Heading3"/>
        <w:rPr>
          <w:sz w:val="24"/>
          <w:szCs w:val="24"/>
        </w:rPr>
      </w:pPr>
      <w:bookmarkStart w:id="0" w:name="h.d27jtfsfquok"/>
      <w:bookmarkEnd w:id="0"/>
      <w:r w:rsidRPr="00456761">
        <w:rPr>
          <w:bCs w:val="0"/>
          <w:caps w:val="0"/>
          <w:sz w:val="24"/>
          <w:szCs w:val="24"/>
        </w:rPr>
        <w:t>Design Review Submission</w:t>
      </w:r>
      <w:r w:rsidRPr="00456761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97369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bCs w:val="0"/>
          <w:caps w:val="0"/>
          <w:sz w:val="24"/>
          <w:szCs w:val="24"/>
        </w:rPr>
        <w:tab/>
        <w:t>As Built Submission</w:t>
      </w:r>
      <w:r w:rsidRPr="00456761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6950559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18413480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ED1901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sz w:val="24"/>
          <w:szCs w:val="24"/>
        </w:rPr>
        <w:t xml:space="preserve"> </w:t>
      </w:r>
    </w:p>
    <w:tbl>
      <w:tblPr>
        <w:tblStyle w:val="Style1"/>
        <w:tblW w:w="903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687"/>
        <w:gridCol w:w="3708"/>
        <w:gridCol w:w="961"/>
      </w:tblGrid>
      <w:tr w:rsidR="005C34D2" w:rsidRPr="009C2E0C" w14:paraId="6ADA907A" w14:textId="77777777" w:rsidTr="00DD5DE5">
        <w:trPr>
          <w:trHeight w:val="648"/>
        </w:trPr>
        <w:tc>
          <w:tcPr>
            <w:tcW w:w="3676" w:type="dxa"/>
          </w:tcPr>
          <w:p w14:paraId="32A412BC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687" w:type="dxa"/>
          </w:tcPr>
          <w:p w14:paraId="5B6F8439" w14:textId="77777777" w:rsidR="005C34D2" w:rsidRPr="00456761" w:rsidRDefault="00CC3B44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2</w:t>
            </w:r>
          </w:p>
        </w:tc>
        <w:tc>
          <w:tcPr>
            <w:tcW w:w="3708" w:type="dxa"/>
          </w:tcPr>
          <w:p w14:paraId="60306BF3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Points claimed:</w:t>
            </w:r>
          </w:p>
        </w:tc>
        <w:tc>
          <w:tcPr>
            <w:tcW w:w="961" w:type="dxa"/>
          </w:tcPr>
          <w:p w14:paraId="3CAA4309" w14:textId="77777777" w:rsidR="005C34D2" w:rsidRPr="00456761" w:rsidRDefault="00040C4F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[</w:t>
            </w:r>
            <w:r w:rsidR="005C34D2" w:rsidRPr="00456761">
              <w:rPr>
                <w:sz w:val="24"/>
                <w:szCs w:val="24"/>
              </w:rPr>
              <w:t>#</w:t>
            </w:r>
            <w:r w:rsidRPr="00456761">
              <w:rPr>
                <w:sz w:val="24"/>
                <w:szCs w:val="24"/>
              </w:rPr>
              <w:t>]</w:t>
            </w:r>
          </w:p>
        </w:tc>
      </w:tr>
    </w:tbl>
    <w:p w14:paraId="5DE57AD9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1724"/>
        <w:gridCol w:w="4151"/>
        <w:gridCol w:w="1381"/>
        <w:gridCol w:w="1164"/>
      </w:tblGrid>
      <w:tr w:rsidR="000838C5" w14:paraId="4D16D313" w14:textId="77777777" w:rsidTr="00896A32">
        <w:tc>
          <w:tcPr>
            <w:tcW w:w="336" w:type="pct"/>
          </w:tcPr>
          <w:p w14:paraId="47A6D1A4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955" w:type="pct"/>
          </w:tcPr>
          <w:p w14:paraId="65C54F40" w14:textId="491F2EDA" w:rsidR="000838C5" w:rsidRPr="007006FE" w:rsidRDefault="00345A70" w:rsidP="000838C5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299" w:type="pct"/>
          </w:tcPr>
          <w:p w14:paraId="5D7E3FD0" w14:textId="4C55362A" w:rsidR="000838C5" w:rsidRPr="007006FE" w:rsidRDefault="000838C5" w:rsidP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5" w:type="pct"/>
          </w:tcPr>
          <w:p w14:paraId="4F62E82D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2071E97B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193A" w14:paraId="4B0E23CF" w14:textId="77777777" w:rsidTr="00896A32">
        <w:tc>
          <w:tcPr>
            <w:tcW w:w="336" w:type="pct"/>
            <w:vMerge w:val="restart"/>
            <w:vAlign w:val="center"/>
          </w:tcPr>
          <w:p w14:paraId="7FAC4D00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13.1</w:t>
            </w:r>
          </w:p>
        </w:tc>
        <w:tc>
          <w:tcPr>
            <w:tcW w:w="955" w:type="pct"/>
            <w:vMerge w:val="restart"/>
            <w:vAlign w:val="center"/>
          </w:tcPr>
          <w:p w14:paraId="1012F5AF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Paints, Adhesives, Sealants and Carpets</w:t>
            </w:r>
          </w:p>
        </w:tc>
        <w:tc>
          <w:tcPr>
            <w:tcW w:w="2299" w:type="pct"/>
            <w:vMerge w:val="restart"/>
          </w:tcPr>
          <w:p w14:paraId="4267F7A4" w14:textId="77777777" w:rsidR="0065193A" w:rsidRDefault="0065193A">
            <w:r>
              <w:t>At least 95% 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Limits’, or where</w:t>
            </w:r>
            <w:r>
              <w:t xml:space="preserve"> 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>used in the building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299429D8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34160016" w14:textId="77777777" w:rsidR="0065193A" w:rsidRDefault="0065193A" w:rsidP="00040C4F">
            <w:pPr>
              <w:jc w:val="center"/>
            </w:pPr>
            <w:sdt>
              <w:sdtPr>
                <w:id w:val="674225224"/>
              </w:sdtPr>
              <w:sdtContent>
                <w:sdt>
                  <w:sdtPr>
                    <w:id w:val="619120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133FEBE4" w14:textId="77777777" w:rsidTr="00896A32">
        <w:tc>
          <w:tcPr>
            <w:tcW w:w="336" w:type="pct"/>
            <w:vMerge/>
            <w:vAlign w:val="center"/>
          </w:tcPr>
          <w:p w14:paraId="63C40AC3" w14:textId="77777777" w:rsidR="0065193A" w:rsidRPr="001D7B46" w:rsidRDefault="0065193A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72DDD0ED" w14:textId="77777777" w:rsidR="0065193A" w:rsidRDefault="0065193A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42A50397" w14:textId="77777777" w:rsidR="0065193A" w:rsidRDefault="0065193A"/>
        </w:tc>
        <w:tc>
          <w:tcPr>
            <w:tcW w:w="765" w:type="pct"/>
            <w:vAlign w:val="center"/>
          </w:tcPr>
          <w:p w14:paraId="4F879C7C" w14:textId="157D2F78" w:rsidR="0065193A" w:rsidRDefault="0065193A" w:rsidP="00040C4F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208B18B7" w14:textId="1F488298" w:rsidR="0065193A" w:rsidRDefault="0065193A" w:rsidP="00040C4F">
            <w:pPr>
              <w:jc w:val="center"/>
            </w:pPr>
            <w:sdt>
              <w:sdtPr>
                <w:id w:val="-111398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93A" w14:paraId="5C49902C" w14:textId="77777777" w:rsidTr="00896A32">
        <w:tc>
          <w:tcPr>
            <w:tcW w:w="336" w:type="pct"/>
            <w:vMerge w:val="restart"/>
            <w:vAlign w:val="center"/>
          </w:tcPr>
          <w:p w14:paraId="7880918A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13.2</w:t>
            </w:r>
          </w:p>
        </w:tc>
        <w:tc>
          <w:tcPr>
            <w:tcW w:w="955" w:type="pct"/>
            <w:vMerge w:val="restart"/>
            <w:vAlign w:val="center"/>
          </w:tcPr>
          <w:p w14:paraId="775C5710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Engineered Wood Products</w:t>
            </w:r>
          </w:p>
        </w:tc>
        <w:tc>
          <w:tcPr>
            <w:tcW w:w="2299" w:type="pct"/>
            <w:vMerge w:val="restart"/>
          </w:tcPr>
          <w:p w14:paraId="2C84EB70" w14:textId="77777777" w:rsidR="0065193A" w:rsidRDefault="0065193A" w:rsidP="007771E3">
            <w:r>
              <w:t>At least 95%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 or no new engineered wood products are used</w:t>
            </w:r>
            <w:r>
              <w:t xml:space="preserve"> </w:t>
            </w:r>
            <w:r w:rsidRPr="007D38DB">
              <w:t>in the building</w:t>
            </w:r>
            <w:r w:rsidRPr="008854F6">
              <w:t>.</w:t>
            </w:r>
          </w:p>
        </w:tc>
        <w:tc>
          <w:tcPr>
            <w:tcW w:w="765" w:type="pct"/>
            <w:vAlign w:val="center"/>
          </w:tcPr>
          <w:p w14:paraId="0248ED73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42CA0C60" w14:textId="77777777" w:rsidR="0065193A" w:rsidRDefault="0065193A" w:rsidP="00040C4F">
            <w:pPr>
              <w:jc w:val="center"/>
            </w:pPr>
            <w:sdt>
              <w:sdtPr>
                <w:id w:val="1956906026"/>
              </w:sdtPr>
              <w:sdtContent>
                <w:sdt>
                  <w:sdtPr>
                    <w:id w:val="455144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46E7872E" w14:textId="77777777" w:rsidTr="00896A32">
        <w:tc>
          <w:tcPr>
            <w:tcW w:w="336" w:type="pct"/>
            <w:vMerge/>
            <w:vAlign w:val="center"/>
          </w:tcPr>
          <w:p w14:paraId="3E61B821" w14:textId="77777777" w:rsidR="0065193A" w:rsidRPr="001D7B46" w:rsidRDefault="0065193A" w:rsidP="00896A32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45E196F1" w14:textId="77777777" w:rsidR="0065193A" w:rsidRDefault="0065193A" w:rsidP="00896A32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7A6863EE" w14:textId="77777777" w:rsidR="0065193A" w:rsidRDefault="0065193A" w:rsidP="00896A32"/>
        </w:tc>
        <w:tc>
          <w:tcPr>
            <w:tcW w:w="765" w:type="pct"/>
            <w:vAlign w:val="center"/>
          </w:tcPr>
          <w:p w14:paraId="11CE8D23" w14:textId="2973B111" w:rsidR="0065193A" w:rsidRDefault="0065193A" w:rsidP="00896A32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3C092BF1" w14:textId="565CAAD9" w:rsidR="0065193A" w:rsidRDefault="0065193A" w:rsidP="00896A32">
            <w:pPr>
              <w:jc w:val="center"/>
            </w:pPr>
            <w:sdt>
              <w:sdtPr>
                <w:id w:val="-1238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D2CDBE7" w14:textId="77777777" w:rsidR="009E45D5" w:rsidRDefault="009E45D5" w:rsidP="00543FCE">
      <w:bookmarkStart w:id="1" w:name="h.fwvpjw869anz"/>
      <w:bookmarkEnd w:id="1"/>
    </w:p>
    <w:p w14:paraId="0CFCE052" w14:textId="77777777" w:rsidR="00B82D3B" w:rsidRPr="00710E6D" w:rsidRDefault="00B82D3B" w:rsidP="00B82D3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82D3B" w:rsidRPr="00710E6D" w14:paraId="525F355F" w14:textId="77777777" w:rsidTr="00F35B3C">
        <w:tc>
          <w:tcPr>
            <w:tcW w:w="3994" w:type="pct"/>
            <w:vAlign w:val="center"/>
          </w:tcPr>
          <w:p w14:paraId="5C36747E" w14:textId="0936DD06" w:rsidR="00B82D3B" w:rsidRPr="00710E6D" w:rsidRDefault="00B82D3B" w:rsidP="00F35B3C">
            <w:r w:rsidRPr="00710E6D">
              <w:t xml:space="preserve">There are no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01FE34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2D3B" w:rsidRPr="00710E6D" w14:paraId="7C3B41F3" w14:textId="77777777" w:rsidTr="00F35B3C">
        <w:tc>
          <w:tcPr>
            <w:tcW w:w="3994" w:type="pct"/>
            <w:vAlign w:val="center"/>
          </w:tcPr>
          <w:p w14:paraId="298F4CCA" w14:textId="694F3350" w:rsidR="00B82D3B" w:rsidRPr="00710E6D" w:rsidRDefault="00B82D3B" w:rsidP="00F35B3C">
            <w:r w:rsidRPr="00710E6D">
              <w:t xml:space="preserve">There are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F93AA5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9819B9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9BE4BC" w14:textId="77777777" w:rsid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</w:p>
    <w:p w14:paraId="085E13C6" w14:textId="67A2D796" w:rsidR="007771E3" w:rsidRP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  <w:r w:rsidRPr="00896A32">
        <w:rPr>
          <w:rFonts w:eastAsia="Arial" w:cstheme="minorHAnsi"/>
          <w:caps w:val="0"/>
          <w:noProof w:val="0"/>
          <w:color w:val="auto"/>
          <w:sz w:val="20"/>
          <w:szCs w:val="22"/>
        </w:rPr>
        <w:t>Plea</w:t>
      </w:r>
      <w:r>
        <w:rPr>
          <w:rFonts w:eastAsia="Arial" w:cstheme="minorHAnsi"/>
          <w:caps w:val="0"/>
          <w:noProof w:val="0"/>
          <w:color w:val="auto"/>
          <w:sz w:val="20"/>
          <w:szCs w:val="22"/>
        </w:rPr>
        <w:t xml:space="preserve">se justify if NA is claimed </w:t>
      </w:r>
    </w:p>
    <w:p w14:paraId="6A45112B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B07DB4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D34F7C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9D33DF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293639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411F162" w14:textId="38FBB17F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.1 paints, adhesives, </w:t>
      </w:r>
      <w:r w:rsidRPr="008854F6">
        <w:t xml:space="preserve">sealants </w:t>
      </w:r>
      <w:r>
        <w:t>and carpets</w:t>
      </w:r>
    </w:p>
    <w:p w14:paraId="6F664425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155317" w14:paraId="59F75941" w14:textId="77777777" w:rsidTr="00155317">
        <w:tc>
          <w:tcPr>
            <w:tcW w:w="4074" w:type="pct"/>
            <w:vAlign w:val="center"/>
          </w:tcPr>
          <w:p w14:paraId="41512FE9" w14:textId="1F507F30" w:rsidR="00155317" w:rsidRPr="003A2BE3" w:rsidRDefault="00155317" w:rsidP="0069787F">
            <w:r>
              <w:t>95%of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 w:rsidR="006F5E53">
              <w:t xml:space="preserve"> (by volume) </w:t>
            </w:r>
            <w:r>
              <w:t xml:space="preserve">and carpets </w:t>
            </w:r>
            <w:r w:rsidR="006F5E53">
              <w:t xml:space="preserve"> (by area)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</w:t>
            </w:r>
            <w:r w:rsidR="00D6435C">
              <w:t>3</w:t>
            </w:r>
            <w:r>
              <w:t xml:space="preserve">.1.1 </w:t>
            </w:r>
            <w:r w:rsidR="00905F75">
              <w:t xml:space="preserve">and 13.1.2 </w:t>
            </w:r>
            <w:r>
              <w:t>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7C9D8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A3501C7" w14:textId="77777777" w:rsidTr="00155317">
        <w:tc>
          <w:tcPr>
            <w:tcW w:w="4074" w:type="pct"/>
            <w:vAlign w:val="center"/>
          </w:tcPr>
          <w:p w14:paraId="01280123" w14:textId="77777777" w:rsidR="00155317" w:rsidRPr="003A2BE3" w:rsidRDefault="00155317" w:rsidP="00F35B3C"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>
              <w:t>project.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04C1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91FD71" w14:textId="77777777" w:rsidR="00155317" w:rsidRDefault="00155317">
      <w:pPr>
        <w:pStyle w:val="Heading3"/>
        <w:rPr>
          <w:rStyle w:val="StyleBold"/>
          <w:b w:val="0"/>
          <w:bCs/>
          <w:caps w:val="0"/>
          <w:color w:val="000000"/>
          <w:sz w:val="20"/>
          <w:szCs w:val="22"/>
        </w:rPr>
      </w:pPr>
    </w:p>
    <w:p w14:paraId="71B4C332" w14:textId="2DD06F2B" w:rsidR="00155317" w:rsidRPr="00456761" w:rsidRDefault="00155317">
      <w:pPr>
        <w:pStyle w:val="Heading3"/>
        <w:rPr>
          <w:color w:val="000000"/>
        </w:rPr>
      </w:pPr>
      <w:r w:rsidRPr="00345A70">
        <w:rPr>
          <w:rStyle w:val="StyleBold"/>
          <w:b w:val="0"/>
        </w:rPr>
        <w:t>1</w:t>
      </w:r>
      <w:r w:rsidR="00267F5D">
        <w:rPr>
          <w:rStyle w:val="StyleBold"/>
          <w:b w:val="0"/>
        </w:rPr>
        <w:t>3</w:t>
      </w:r>
      <w:r w:rsidRPr="00345A70">
        <w:rPr>
          <w:rStyle w:val="StyleBold"/>
          <w:b w:val="0"/>
        </w:rPr>
        <w:t xml:space="preserve">.1.1 Paints, Adhesives and sealants </w:t>
      </w:r>
    </w:p>
    <w:p w14:paraId="3EB14BC7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32B4D973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06E78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EDA66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14736A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9C685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BE7879" w14:textId="77777777" w:rsidR="009C2E0C" w:rsidRDefault="009C2E0C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605CED8F" w14:textId="661D43CA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paints used in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14:paraId="27E38B58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127A1D" w14:textId="38194FE6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paints – Summary table</w:t>
            </w:r>
          </w:p>
        </w:tc>
      </w:tr>
      <w:tr w:rsidR="00155317" w14:paraId="2A257B2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657C85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366D414" w14:textId="7777777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AE2F45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C43E63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69A502F" w14:textId="7777777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(12.1.1A) or Laboratory Testing (12.1.1B)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902C3FC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493C8D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AF17FF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DC83FC4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430BD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52ABF9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4055822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12B417" w14:textId="77777777" w:rsidR="00155317" w:rsidRDefault="00155317" w:rsidP="00F35B3C"/>
        </w:tc>
      </w:tr>
      <w:tr w:rsidR="00155317" w14:paraId="72DE9B6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48CF5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AAE42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CFFCF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00DF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E5A76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5339D5" w14:textId="77777777" w:rsidR="00155317" w:rsidRDefault="00155317" w:rsidP="00F35B3C"/>
        </w:tc>
      </w:tr>
      <w:tr w:rsidR="00155317" w14:paraId="24977C2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0FCEE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64D83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1C7DC2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56592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A80158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85952" w14:textId="77777777" w:rsidR="00155317" w:rsidRDefault="00155317" w:rsidP="00F35B3C"/>
        </w:tc>
      </w:tr>
      <w:tr w:rsidR="00155317" w14:paraId="568454C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82A41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DD912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161846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AE1B7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36126C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AA6F8" w14:textId="77777777" w:rsidR="00155317" w:rsidRDefault="00155317" w:rsidP="00F35B3C"/>
        </w:tc>
      </w:tr>
      <w:tr w:rsidR="00155317" w14:paraId="201674FA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DB54A95" w14:textId="77777777" w:rsidR="00155317" w:rsidRPr="005B5A2C" w:rsidRDefault="00155317" w:rsidP="00F35B3C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FB0C60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189253D8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6B90BE74" w14:textId="64D73F1B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2AE75217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>All adhesives and sealants used in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:rsidRPr="004770A9" w14:paraId="7F8B582E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451034" w14:textId="3E1AF9C1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adhesives and sealants – Summary table</w:t>
            </w:r>
          </w:p>
        </w:tc>
      </w:tr>
      <w:tr w:rsidR="00155317" w:rsidRPr="004770A9" w14:paraId="3BFE1CC4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1FC2CCE2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F3AAA6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8A91DDE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AEBBAAB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06516F9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(12.1.1A) or Laboratory Testing (12.1.1B)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12F3B2D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EB5DE5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A268F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A0A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7183D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DB175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11BF8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9272B53" w14:textId="77777777" w:rsidR="00155317" w:rsidRDefault="00155317" w:rsidP="00F35B3C"/>
        </w:tc>
      </w:tr>
      <w:tr w:rsidR="00155317" w14:paraId="695305A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2007D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1D88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9FDCA0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3D3AD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786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BCA4202" w14:textId="77777777" w:rsidR="00155317" w:rsidRDefault="00155317" w:rsidP="00F35B3C"/>
        </w:tc>
      </w:tr>
      <w:tr w:rsidR="00155317" w14:paraId="635318E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0D3A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394ACF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9BCADA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5E369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61C3D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A28EF4" w14:textId="77777777" w:rsidR="00155317" w:rsidRDefault="00155317" w:rsidP="00F35B3C"/>
        </w:tc>
      </w:tr>
      <w:tr w:rsidR="00155317" w14:paraId="11A1CB5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5EF563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9CA94CE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BB78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FB726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660EE7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A8967B" w14:textId="77777777" w:rsidR="00155317" w:rsidRDefault="00155317" w:rsidP="00F35B3C"/>
        </w:tc>
      </w:tr>
      <w:tr w:rsidR="00155317" w14:paraId="4CF4D932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01CC14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AFED3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83D23B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0C8FE11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6BA5538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130F28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35640B7A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5A1921C2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1D69B20" w14:textId="77777777" w:rsidTr="00155317">
        <w:tc>
          <w:tcPr>
            <w:tcW w:w="6912" w:type="dxa"/>
          </w:tcPr>
          <w:p w14:paraId="1DD52A31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C06B07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7D38F43A" w14:textId="77777777" w:rsidTr="00155317">
        <w:tc>
          <w:tcPr>
            <w:tcW w:w="6912" w:type="dxa"/>
          </w:tcPr>
          <w:p w14:paraId="7109DB36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2B967D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FE4577" w14:textId="77777777" w:rsidR="00155317" w:rsidRDefault="00155317">
      <w:pPr>
        <w:pStyle w:val="Heading3"/>
      </w:pPr>
    </w:p>
    <w:p w14:paraId="11BBAB64" w14:textId="77777777" w:rsidR="00155317" w:rsidRDefault="00155317" w:rsidP="00155317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67AAE7E7" w14:textId="5728AE01" w:rsidR="00155317" w:rsidRPr="005A07E2" w:rsidRDefault="00155317">
      <w:pPr>
        <w:pStyle w:val="Heading3"/>
      </w:pPr>
      <w:r w:rsidRPr="005A07E2">
        <w:lastRenderedPageBreak/>
        <w:t>1</w:t>
      </w:r>
      <w:r w:rsidR="00267F5D">
        <w:t>3</w:t>
      </w:r>
      <w:r w:rsidRPr="005A07E2">
        <w:t>.1.2 Carpets</w:t>
      </w:r>
    </w:p>
    <w:p w14:paraId="228F7B30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757593FC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ABB298D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35DB91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351F3E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FC780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2944FBF" w14:textId="77777777" w:rsidR="00155317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7EC4319E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carpets installed on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155317" w:rsidRPr="004770A9" w14:paraId="5795E0B0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7B0756E" w14:textId="2BEC3ABB" w:rsidR="00155317" w:rsidRPr="004770A9" w:rsidRDefault="00155317" w:rsidP="00345A70">
            <w:pPr>
              <w:pStyle w:val="Heading3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>CARPET</w:t>
            </w:r>
            <w:r>
              <w:rPr>
                <w:rStyle w:val="StyleBold"/>
                <w:b w:val="0"/>
              </w:rPr>
              <w:t>S – Summary table</w:t>
            </w:r>
          </w:p>
        </w:tc>
      </w:tr>
      <w:tr w:rsidR="00155317" w:rsidRPr="004770A9" w14:paraId="245FA2F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BD9B713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A512666" w14:textId="77777777" w:rsidR="00155317" w:rsidRPr="001D5F16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63AF05E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E2433C5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DE2DC83" w14:textId="7777777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(12.1.2A) or Laboratory Testing datasheet (12.1.2B)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332868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1DD926B5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3FBA0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75734E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79523A3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84F403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920217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E66EE85" w14:textId="77777777" w:rsidR="00155317" w:rsidRDefault="00155317" w:rsidP="00F35B3C"/>
        </w:tc>
      </w:tr>
      <w:tr w:rsidR="00155317" w14:paraId="1012820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EAE9EA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0A6A80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A4A2EB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50AD2E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4AF230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3A13B3" w14:textId="77777777" w:rsidR="00155317" w:rsidRDefault="00155317" w:rsidP="00F35B3C"/>
        </w:tc>
      </w:tr>
      <w:tr w:rsidR="00155317" w14:paraId="1B850CFF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135C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C11A33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6FEAD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A351F1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2F7ADCB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2D3342B" w14:textId="77777777" w:rsidR="00155317" w:rsidRDefault="00155317" w:rsidP="00F35B3C"/>
        </w:tc>
      </w:tr>
      <w:tr w:rsidR="00155317" w14:paraId="765D833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504F0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5F4A8D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FD3BA2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EE58A4B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6F75449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96943DF" w14:textId="77777777" w:rsidR="00155317" w:rsidRDefault="00155317" w:rsidP="00F35B3C"/>
        </w:tc>
      </w:tr>
      <w:tr w:rsidR="00155317" w14:paraId="37616418" w14:textId="77777777" w:rsidTr="00155317">
        <w:tc>
          <w:tcPr>
            <w:tcW w:w="7905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7F1669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28BC7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2E49C30A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5ECC13B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61C954A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5EE582C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21981ADE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634B6819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29A21BDD" w14:textId="77777777" w:rsidTr="00155317">
        <w:tc>
          <w:tcPr>
            <w:tcW w:w="6912" w:type="dxa"/>
          </w:tcPr>
          <w:p w14:paraId="25D754F4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E2D8C0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0A38851C" w14:textId="77777777" w:rsidTr="00155317">
        <w:tc>
          <w:tcPr>
            <w:tcW w:w="6912" w:type="dxa"/>
          </w:tcPr>
          <w:p w14:paraId="4B13A628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BDA2133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5574602" w14:textId="77777777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70259576" w14:textId="65DF7A0B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.2 </w:t>
      </w:r>
      <w:r w:rsidRPr="004517D1">
        <w:t>Engineered wood products</w:t>
      </w:r>
    </w:p>
    <w:p w14:paraId="6CE3CECB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722"/>
        <w:gridCol w:w="1244"/>
      </w:tblGrid>
      <w:tr w:rsidR="00155317" w14:paraId="6C82BC3B" w14:textId="77777777" w:rsidTr="0069787F">
        <w:tc>
          <w:tcPr>
            <w:tcW w:w="4306" w:type="pct"/>
          </w:tcPr>
          <w:p w14:paraId="7A81368E" w14:textId="1E22913F" w:rsidR="00155317" w:rsidRPr="003A2BE3" w:rsidRDefault="00155317" w:rsidP="00F35B3C">
            <w:r>
              <w:t>95% (by area) of</w:t>
            </w:r>
            <w:r w:rsidRPr="008854F6">
              <w:t xml:space="preserve"> engineered wood products</w:t>
            </w:r>
            <w:r>
              <w:t xml:space="preserve"> used in the fitout</w:t>
            </w:r>
            <w:r w:rsidRPr="008854F6">
              <w:t xml:space="preserve">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 xml:space="preserve"> of 12.2; or</w:t>
            </w:r>
            <w:r w:rsidR="0069787F">
              <w:t xml:space="preserve"> they are certified under a Product Certification Scheme 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6ECA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6D9A494" w14:textId="77777777" w:rsidTr="0069787F">
        <w:tc>
          <w:tcPr>
            <w:tcW w:w="4306" w:type="pct"/>
          </w:tcPr>
          <w:p w14:paraId="6E7C0849" w14:textId="77777777" w:rsidR="00155317" w:rsidRDefault="00155317" w:rsidP="00F35B3C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6C53E" w14:textId="77777777" w:rsidR="00155317" w:rsidRPr="003A2BE3" w:rsidRDefault="00155317" w:rsidP="00F35B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68B9F6E" w14:textId="77777777" w:rsidR="00155317" w:rsidRPr="00F21995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above requirement has been met and any compliance pathway(s) used.</w:t>
      </w:r>
    </w:p>
    <w:p w14:paraId="556FF462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2FF40F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56D57F8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D49D0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9A2BB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8C7243" w14:textId="77777777" w:rsidR="0069787F" w:rsidRDefault="0069787F" w:rsidP="00155317"/>
    <w:p w14:paraId="2D083933" w14:textId="77777777" w:rsidR="00155317" w:rsidRDefault="00155317" w:rsidP="00155317">
      <w:pPr>
        <w:rPr>
          <w:szCs w:val="20"/>
        </w:rPr>
      </w:pPr>
      <w:r>
        <w:t>All engineered wood products installed in the project are detailed below.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155317" w14:paraId="7060139A" w14:textId="77777777" w:rsidTr="0069787F">
        <w:tc>
          <w:tcPr>
            <w:tcW w:w="5000" w:type="pct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F873098" w14:textId="0A35D9DE" w:rsidR="00155317" w:rsidRPr="0069787F" w:rsidRDefault="00155317" w:rsidP="00EE77ED">
            <w:pPr>
              <w:pStyle w:val="Criterion"/>
              <w:ind w:left="0" w:firstLine="0"/>
              <w:rPr>
                <w:rStyle w:val="StyleBold"/>
                <w:b w:val="0"/>
              </w:rPr>
            </w:pPr>
            <w:r w:rsidRPr="0069787F">
              <w:rPr>
                <w:rStyle w:val="StyleBold"/>
                <w:b w:val="0"/>
              </w:rPr>
              <w:t>engineered wood products</w:t>
            </w:r>
            <w:r w:rsidR="00345A70">
              <w:rPr>
                <w:rStyle w:val="StyleBold"/>
                <w:b w:val="0"/>
              </w:rPr>
              <w:t xml:space="preserve"> </w:t>
            </w:r>
            <w:r w:rsidR="00345A70">
              <w:rPr>
                <w:rStyle w:val="StyleBold"/>
              </w:rPr>
              <w:t xml:space="preserve">- </w:t>
            </w:r>
            <w:r w:rsidR="00345A70" w:rsidRPr="0069787F">
              <w:rPr>
                <w:rStyle w:val="StyleBold"/>
                <w:b w:val="0"/>
              </w:rPr>
              <w:t>Summary table</w:t>
            </w:r>
          </w:p>
        </w:tc>
      </w:tr>
      <w:tr w:rsidR="00155317" w14:paraId="1DAA2C19" w14:textId="77777777" w:rsidTr="00456761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30DCF9BA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86514E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8E0EFC9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85BDF7D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799A6B5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(12.2A) or Laboratory Testing datasheet (12.2B)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C9D67F6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155317" w14:paraId="1508809B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46A8BDB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84230E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41A967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C9BAE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BD0BB8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7783CF" w14:textId="77777777" w:rsidR="00155317" w:rsidRDefault="00155317" w:rsidP="00F35B3C"/>
        </w:tc>
      </w:tr>
      <w:tr w:rsidR="00155317" w14:paraId="097BC887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3A7D13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8DCEF50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D58663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9168E5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71E672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DA2614D" w14:textId="77777777" w:rsidR="00155317" w:rsidRDefault="00155317" w:rsidP="00F35B3C"/>
        </w:tc>
      </w:tr>
      <w:tr w:rsidR="00155317" w14:paraId="613D4FDE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898C4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6997A1B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8EE5505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07A48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69FF159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0FAD153" w14:textId="77777777" w:rsidR="00155317" w:rsidRDefault="00155317" w:rsidP="00F35B3C"/>
        </w:tc>
      </w:tr>
      <w:tr w:rsidR="00155317" w14:paraId="7FEE2BC4" w14:textId="77777777" w:rsidTr="0069787F">
        <w:tc>
          <w:tcPr>
            <w:tcW w:w="4353" w:type="pct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82DD516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5473DF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F1204C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214E0276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8C13D50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859F4BD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E0EC5DB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7C96289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17365D" w:themeColor="text2" w:themeShade="BF"/>
          <w:left w:val="none" w:sz="0" w:space="0" w:color="auto"/>
          <w:bottom w:val="single" w:sz="4" w:space="0" w:color="17365D" w:themeColor="text2" w:themeShade="BF"/>
          <w:right w:val="none" w:sz="0" w:space="0" w:color="auto"/>
          <w:insideH w:val="single" w:sz="4" w:space="0" w:color="17365D" w:themeColor="text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31890CE" w14:textId="77777777" w:rsidTr="0069787F">
        <w:tc>
          <w:tcPr>
            <w:tcW w:w="6912" w:type="dxa"/>
            <w:shd w:val="clear" w:color="auto" w:fill="B8CCE4" w:themeFill="accent1" w:themeFillTint="66"/>
          </w:tcPr>
          <w:p w14:paraId="13D604E7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1486D14F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0CCDCD4" w14:textId="77777777" w:rsidTr="0069787F">
        <w:tc>
          <w:tcPr>
            <w:tcW w:w="6912" w:type="dxa"/>
          </w:tcPr>
          <w:p w14:paraId="3077DECB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AACED1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219768C3" w14:textId="77777777" w:rsidTr="0069787F">
        <w:tc>
          <w:tcPr>
            <w:tcW w:w="6912" w:type="dxa"/>
          </w:tcPr>
          <w:p w14:paraId="1E406DA3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BACEAC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3FDCD4" w14:textId="77777777" w:rsidR="00B82D3B" w:rsidRDefault="00B82D3B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807AE85" w14:textId="77777777" w:rsidR="00C67226" w:rsidRPr="00040C4F" w:rsidRDefault="00C67226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040C4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09BF07C0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82D3B">
        <w:rPr>
          <w:rFonts w:cstheme="minorHAnsi"/>
          <w:color w:val="auto"/>
        </w:rPr>
        <w:t>Certified Assessor(s).</w:t>
      </w:r>
    </w:p>
    <w:p w14:paraId="009905A7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7A944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978C5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FA01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EF9EF7" w14:textId="77777777" w:rsidR="00345A70" w:rsidRDefault="00345A70" w:rsidP="00C67226">
      <w:pPr>
        <w:pStyle w:val="Heading2"/>
      </w:pPr>
    </w:p>
    <w:p w14:paraId="41DD503F" w14:textId="3C7B36BC" w:rsidR="00C67226" w:rsidRPr="001C55B2" w:rsidRDefault="00C67226" w:rsidP="00C67226">
      <w:pPr>
        <w:pStyle w:val="Heading2"/>
      </w:pPr>
      <w:r w:rsidRPr="001C55B2">
        <w:t>DECLARATION</w:t>
      </w:r>
    </w:p>
    <w:p w14:paraId="625C5C13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C4520EB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0C8CF2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87F4E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1CA5B31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B193F84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2A68730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99D2D47" w14:textId="77777777" w:rsidR="00C67226" w:rsidRDefault="00C67226" w:rsidP="00C67226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DDEEBC2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649F" w14:textId="77777777" w:rsidR="009F562A" w:rsidRDefault="009F562A" w:rsidP="004E34E1">
      <w:pPr>
        <w:spacing w:before="0" w:after="0" w:line="240" w:lineRule="auto"/>
      </w:pPr>
      <w:r>
        <w:separator/>
      </w:r>
    </w:p>
  </w:endnote>
  <w:endnote w:type="continuationSeparator" w:id="0">
    <w:p w14:paraId="327446A5" w14:textId="77777777" w:rsidR="009F562A" w:rsidRDefault="009F562A" w:rsidP="004E34E1">
      <w:pPr>
        <w:spacing w:before="0" w:after="0" w:line="240" w:lineRule="auto"/>
      </w:pPr>
      <w:r>
        <w:continuationSeparator/>
      </w:r>
    </w:p>
  </w:endnote>
  <w:endnote w:type="continuationNotice" w:id="1">
    <w:p w14:paraId="37B0C8F4" w14:textId="77777777" w:rsidR="009F562A" w:rsidRDefault="009F562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A5DA" w14:textId="7CE87023" w:rsidR="004E34E1" w:rsidRDefault="007C1455">
    <w:pPr>
      <w:pStyle w:val="Footer"/>
    </w:pPr>
    <w:r>
      <w:rPr>
        <w:noProof/>
      </w:rPr>
      <w:drawing>
        <wp:inline distT="0" distB="0" distL="0" distR="0" wp14:anchorId="7C22F8BB" wp14:editId="64AD0E40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70D1" w14:textId="77777777" w:rsidR="009F562A" w:rsidRDefault="009F562A" w:rsidP="004E34E1">
      <w:pPr>
        <w:spacing w:before="0" w:after="0" w:line="240" w:lineRule="auto"/>
      </w:pPr>
      <w:r>
        <w:separator/>
      </w:r>
    </w:p>
  </w:footnote>
  <w:footnote w:type="continuationSeparator" w:id="0">
    <w:p w14:paraId="39D42899" w14:textId="77777777" w:rsidR="009F562A" w:rsidRDefault="009F562A" w:rsidP="004E34E1">
      <w:pPr>
        <w:spacing w:before="0" w:after="0" w:line="240" w:lineRule="auto"/>
      </w:pPr>
      <w:r>
        <w:continuationSeparator/>
      </w:r>
    </w:p>
  </w:footnote>
  <w:footnote w:type="continuationNotice" w:id="1">
    <w:p w14:paraId="25C20AEE" w14:textId="77777777" w:rsidR="009F562A" w:rsidRDefault="009F562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AECB" w14:textId="3A48D34C" w:rsidR="00206571" w:rsidRDefault="00206571" w:rsidP="0020657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93AA5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040C4F">
      <w:rPr>
        <w:sz w:val="16"/>
        <w:szCs w:val="16"/>
        <w:lang w:val="en-US"/>
      </w:rPr>
      <w:t>.</w:t>
    </w:r>
    <w:r w:rsidR="002E201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B82D3B">
      <w:rPr>
        <w:sz w:val="16"/>
        <w:szCs w:val="16"/>
        <w:lang w:val="en-US"/>
      </w:rPr>
      <w:t xml:space="preserve">Submission Template </w:t>
    </w:r>
    <w:r w:rsidR="00F93AA5">
      <w:rPr>
        <w:sz w:val="16"/>
        <w:szCs w:val="16"/>
        <w:lang w:val="en-US"/>
      </w:rPr>
      <w:t>NZ</w:t>
    </w:r>
    <w:r w:rsidR="00B82D3B">
      <w:rPr>
        <w:sz w:val="16"/>
        <w:szCs w:val="16"/>
        <w:lang w:val="en-US"/>
      </w:rPr>
      <w:t>v1.</w:t>
    </w:r>
    <w:r w:rsidR="002E201D">
      <w:rPr>
        <w:sz w:val="16"/>
        <w:szCs w:val="16"/>
        <w:lang w:val="en-US"/>
      </w:rPr>
      <w:t>1</w:t>
    </w:r>
  </w:p>
  <w:p w14:paraId="10016E53" w14:textId="77777777" w:rsidR="004E34E1" w:rsidRDefault="004E3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359550">
    <w:abstractNumId w:val="10"/>
  </w:num>
  <w:num w:numId="2" w16cid:durableId="1059747615">
    <w:abstractNumId w:val="11"/>
  </w:num>
  <w:num w:numId="3" w16cid:durableId="2032418260">
    <w:abstractNumId w:val="12"/>
  </w:num>
  <w:num w:numId="4" w16cid:durableId="173879656">
    <w:abstractNumId w:val="13"/>
  </w:num>
  <w:num w:numId="5" w16cid:durableId="1302616472">
    <w:abstractNumId w:val="14"/>
  </w:num>
  <w:num w:numId="6" w16cid:durableId="26834771">
    <w:abstractNumId w:val="15"/>
  </w:num>
  <w:num w:numId="7" w16cid:durableId="1881867219">
    <w:abstractNumId w:val="23"/>
  </w:num>
  <w:num w:numId="8" w16cid:durableId="1321273376">
    <w:abstractNumId w:val="22"/>
  </w:num>
  <w:num w:numId="9" w16cid:durableId="1625580091">
    <w:abstractNumId w:val="30"/>
  </w:num>
  <w:num w:numId="10" w16cid:durableId="666638050">
    <w:abstractNumId w:val="28"/>
  </w:num>
  <w:num w:numId="11" w16cid:durableId="394864509">
    <w:abstractNumId w:val="26"/>
  </w:num>
  <w:num w:numId="12" w16cid:durableId="355735896">
    <w:abstractNumId w:val="19"/>
  </w:num>
  <w:num w:numId="13" w16cid:durableId="278538398">
    <w:abstractNumId w:val="17"/>
  </w:num>
  <w:num w:numId="14" w16cid:durableId="577256281">
    <w:abstractNumId w:val="18"/>
  </w:num>
  <w:num w:numId="15" w16cid:durableId="166350475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74480475">
    <w:abstractNumId w:val="9"/>
  </w:num>
  <w:num w:numId="17" w16cid:durableId="1133059962">
    <w:abstractNumId w:val="7"/>
  </w:num>
  <w:num w:numId="18" w16cid:durableId="2020769058">
    <w:abstractNumId w:val="6"/>
  </w:num>
  <w:num w:numId="19" w16cid:durableId="1828594019">
    <w:abstractNumId w:val="5"/>
  </w:num>
  <w:num w:numId="20" w16cid:durableId="226917880">
    <w:abstractNumId w:val="4"/>
  </w:num>
  <w:num w:numId="21" w16cid:durableId="1447120707">
    <w:abstractNumId w:val="8"/>
  </w:num>
  <w:num w:numId="22" w16cid:durableId="760032037">
    <w:abstractNumId w:val="3"/>
  </w:num>
  <w:num w:numId="23" w16cid:durableId="464466552">
    <w:abstractNumId w:val="2"/>
  </w:num>
  <w:num w:numId="24" w16cid:durableId="189800210">
    <w:abstractNumId w:val="1"/>
  </w:num>
  <w:num w:numId="25" w16cid:durableId="1946693412">
    <w:abstractNumId w:val="0"/>
  </w:num>
  <w:num w:numId="26" w16cid:durableId="1080130652">
    <w:abstractNumId w:val="32"/>
  </w:num>
  <w:num w:numId="27" w16cid:durableId="860439338">
    <w:abstractNumId w:val="24"/>
  </w:num>
  <w:num w:numId="28" w16cid:durableId="894512242">
    <w:abstractNumId w:val="20"/>
  </w:num>
  <w:num w:numId="29" w16cid:durableId="1468162371">
    <w:abstractNumId w:val="27"/>
  </w:num>
  <w:num w:numId="30" w16cid:durableId="173500549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405738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64280318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80280382">
    <w:abstractNumId w:val="31"/>
  </w:num>
  <w:num w:numId="34" w16cid:durableId="1022589609">
    <w:abstractNumId w:val="33"/>
  </w:num>
  <w:num w:numId="35" w16cid:durableId="371270455">
    <w:abstractNumId w:val="29"/>
  </w:num>
  <w:num w:numId="36" w16cid:durableId="950743536">
    <w:abstractNumId w:val="16"/>
  </w:num>
  <w:num w:numId="37" w16cid:durableId="1118913044">
    <w:abstractNumId w:val="25"/>
  </w:num>
  <w:num w:numId="38" w16cid:durableId="3160376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3NzUzsLAwNzRW0lEKTi0uzszPAykwrgUApLA8iCwAAAA="/>
  </w:docVars>
  <w:rsids>
    <w:rsidRoot w:val="00FF4A3B"/>
    <w:rsid w:val="000146D7"/>
    <w:rsid w:val="00015B85"/>
    <w:rsid w:val="00017B56"/>
    <w:rsid w:val="0002622D"/>
    <w:rsid w:val="00027649"/>
    <w:rsid w:val="00040C4F"/>
    <w:rsid w:val="00041305"/>
    <w:rsid w:val="000414A1"/>
    <w:rsid w:val="00073B4D"/>
    <w:rsid w:val="000838C5"/>
    <w:rsid w:val="0011176A"/>
    <w:rsid w:val="00145EF1"/>
    <w:rsid w:val="00155317"/>
    <w:rsid w:val="00155FD6"/>
    <w:rsid w:val="00162058"/>
    <w:rsid w:val="00166528"/>
    <w:rsid w:val="001A76C9"/>
    <w:rsid w:val="001C087A"/>
    <w:rsid w:val="001C55B2"/>
    <w:rsid w:val="001D0C37"/>
    <w:rsid w:val="001D27A3"/>
    <w:rsid w:val="001D7B46"/>
    <w:rsid w:val="00206571"/>
    <w:rsid w:val="0021365E"/>
    <w:rsid w:val="00253282"/>
    <w:rsid w:val="0026389D"/>
    <w:rsid w:val="00267F5D"/>
    <w:rsid w:val="00291D61"/>
    <w:rsid w:val="002C3A11"/>
    <w:rsid w:val="002E201D"/>
    <w:rsid w:val="00313F06"/>
    <w:rsid w:val="00343B85"/>
    <w:rsid w:val="00345A70"/>
    <w:rsid w:val="00370BAD"/>
    <w:rsid w:val="00372131"/>
    <w:rsid w:val="00385775"/>
    <w:rsid w:val="00386BF8"/>
    <w:rsid w:val="003B4D19"/>
    <w:rsid w:val="00415DAA"/>
    <w:rsid w:val="00421258"/>
    <w:rsid w:val="00437590"/>
    <w:rsid w:val="00441FDE"/>
    <w:rsid w:val="00456761"/>
    <w:rsid w:val="00461F2D"/>
    <w:rsid w:val="004748F6"/>
    <w:rsid w:val="004770A9"/>
    <w:rsid w:val="004C50E3"/>
    <w:rsid w:val="004E34E1"/>
    <w:rsid w:val="004F2472"/>
    <w:rsid w:val="005205F4"/>
    <w:rsid w:val="00543FCE"/>
    <w:rsid w:val="00577D2A"/>
    <w:rsid w:val="0058319E"/>
    <w:rsid w:val="005902B5"/>
    <w:rsid w:val="005959BE"/>
    <w:rsid w:val="005C2F1A"/>
    <w:rsid w:val="005C34D2"/>
    <w:rsid w:val="005C692B"/>
    <w:rsid w:val="005E267B"/>
    <w:rsid w:val="00644150"/>
    <w:rsid w:val="0065193A"/>
    <w:rsid w:val="0066764B"/>
    <w:rsid w:val="00672834"/>
    <w:rsid w:val="00696088"/>
    <w:rsid w:val="0069787F"/>
    <w:rsid w:val="006B3D65"/>
    <w:rsid w:val="006B6118"/>
    <w:rsid w:val="006C09EF"/>
    <w:rsid w:val="006D3C47"/>
    <w:rsid w:val="006F5E53"/>
    <w:rsid w:val="0075170B"/>
    <w:rsid w:val="007537EB"/>
    <w:rsid w:val="007771E3"/>
    <w:rsid w:val="007772D5"/>
    <w:rsid w:val="007C1455"/>
    <w:rsid w:val="007E6C71"/>
    <w:rsid w:val="0082722C"/>
    <w:rsid w:val="00830329"/>
    <w:rsid w:val="0083396A"/>
    <w:rsid w:val="00833D8E"/>
    <w:rsid w:val="00841903"/>
    <w:rsid w:val="0086343F"/>
    <w:rsid w:val="008755FF"/>
    <w:rsid w:val="00892925"/>
    <w:rsid w:val="0089672F"/>
    <w:rsid w:val="00896A32"/>
    <w:rsid w:val="00897369"/>
    <w:rsid w:val="008D2570"/>
    <w:rsid w:val="008E2EB8"/>
    <w:rsid w:val="008F536C"/>
    <w:rsid w:val="00905F75"/>
    <w:rsid w:val="009173CC"/>
    <w:rsid w:val="00941D1F"/>
    <w:rsid w:val="00950859"/>
    <w:rsid w:val="00955DBE"/>
    <w:rsid w:val="00967596"/>
    <w:rsid w:val="00971898"/>
    <w:rsid w:val="009A13BF"/>
    <w:rsid w:val="009C2E0C"/>
    <w:rsid w:val="009E45D5"/>
    <w:rsid w:val="009F562A"/>
    <w:rsid w:val="00A06985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27834"/>
    <w:rsid w:val="00B43004"/>
    <w:rsid w:val="00B537CB"/>
    <w:rsid w:val="00B82D3B"/>
    <w:rsid w:val="00BC1D56"/>
    <w:rsid w:val="00BE4EF9"/>
    <w:rsid w:val="00C172F4"/>
    <w:rsid w:val="00C621B9"/>
    <w:rsid w:val="00C67226"/>
    <w:rsid w:val="00CA175C"/>
    <w:rsid w:val="00CC3B44"/>
    <w:rsid w:val="00D144BE"/>
    <w:rsid w:val="00D15333"/>
    <w:rsid w:val="00D20DA9"/>
    <w:rsid w:val="00D34A57"/>
    <w:rsid w:val="00D55E65"/>
    <w:rsid w:val="00D60DB9"/>
    <w:rsid w:val="00D6435C"/>
    <w:rsid w:val="00D70E27"/>
    <w:rsid w:val="00D80EAC"/>
    <w:rsid w:val="00DA27D3"/>
    <w:rsid w:val="00DD21FC"/>
    <w:rsid w:val="00DD5DE5"/>
    <w:rsid w:val="00DF0E45"/>
    <w:rsid w:val="00E07066"/>
    <w:rsid w:val="00E15F6B"/>
    <w:rsid w:val="00E2639C"/>
    <w:rsid w:val="00E40C9A"/>
    <w:rsid w:val="00E45DAF"/>
    <w:rsid w:val="00E52F47"/>
    <w:rsid w:val="00E63EF6"/>
    <w:rsid w:val="00EC4E1C"/>
    <w:rsid w:val="00ED1901"/>
    <w:rsid w:val="00EE0752"/>
    <w:rsid w:val="00EE77ED"/>
    <w:rsid w:val="00F23F94"/>
    <w:rsid w:val="00F3269E"/>
    <w:rsid w:val="00F35B3C"/>
    <w:rsid w:val="00F37738"/>
    <w:rsid w:val="00F42E58"/>
    <w:rsid w:val="00F43E46"/>
    <w:rsid w:val="00F93AA5"/>
    <w:rsid w:val="00F93D08"/>
    <w:rsid w:val="00FB2507"/>
    <w:rsid w:val="00FC67A4"/>
    <w:rsid w:val="00FD2A4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A84B1"/>
  <w15:docId w15:val="{7495B3E5-44B8-4A21-ACFB-70201428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45A70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45A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9787F"/>
    <w:pPr>
      <w:tabs>
        <w:tab w:val="left" w:pos="142"/>
      </w:tabs>
      <w:spacing w:before="240" w:line="240" w:lineRule="auto"/>
    </w:pPr>
  </w:style>
  <w:style w:type="character" w:customStyle="1" w:styleId="CriterionChar">
    <w:name w:val="Criterion Char"/>
    <w:basedOn w:val="DefaultParagraphFont"/>
    <w:link w:val="Criterion"/>
    <w:rsid w:val="0069787F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73BE6-F916-482A-A65C-81938CD6A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F3D70-0782-46F2-A0FA-FA74FFD9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BFA107-48CA-480B-94E5-640DBF4ED6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524FC2-2ACC-43C6-B5DC-3371651C9E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31</cp:revision>
  <cp:lastPrinted>1901-01-01T11:00:00Z</cp:lastPrinted>
  <dcterms:created xsi:type="dcterms:W3CDTF">2017-06-27T19:51:00Z</dcterms:created>
  <dcterms:modified xsi:type="dcterms:W3CDTF">2022-05-30T05:03:00Z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12400</vt:r8>
  </property>
</Properties>
</file>